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41D05" w:rsidRDefault="00841D05">
      <w:pPr>
        <w:spacing w:line="2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000" w:rsidRPr="00B444DB" w:rsidRDefault="00B444DB" w:rsidP="00B444DB">
      <w:pPr>
        <w:spacing w:line="200" w:lineRule="atLeast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000000" w:rsidRDefault="006B3024" w:rsidP="00B444DB">
      <w:pPr>
        <w:spacing w:line="200" w:lineRule="atLeast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Программа по окружающему миру для 1 класса</w:t>
      </w:r>
      <w:r w:rsidR="00841D05">
        <w:rPr>
          <w:rFonts w:ascii="Times New Roman" w:hAnsi="Times New Roman" w:cs="Times New Roman"/>
          <w:sz w:val="24"/>
          <w:szCs w:val="24"/>
        </w:rPr>
        <w:t xml:space="preserve"> (7.2)</w:t>
      </w:r>
      <w:r>
        <w:rPr>
          <w:rFonts w:ascii="Times New Roman" w:hAnsi="Times New Roman" w:cs="Times New Roman"/>
          <w:sz w:val="24"/>
          <w:szCs w:val="24"/>
        </w:rPr>
        <w:t xml:space="preserve"> ГОУ ТО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Новомосковская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</w:t>
      </w:r>
      <w:r w:rsidR="00841D05">
        <w:rPr>
          <w:rFonts w:ascii="Times New Roman" w:hAnsi="Times New Roman" w:cs="Times New Roman"/>
          <w:sz w:val="24"/>
          <w:szCs w:val="24"/>
        </w:rPr>
        <w:t>щеобразовательная школа</w:t>
      </w:r>
      <w:r>
        <w:rPr>
          <w:rFonts w:ascii="Times New Roman" w:hAnsi="Times New Roman" w:cs="Times New Roman"/>
          <w:sz w:val="24"/>
          <w:szCs w:val="24"/>
        </w:rPr>
        <w:t xml:space="preserve"> для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с ограниченными возможностями здоровья» разработана на ос</w:t>
      </w:r>
      <w:r>
        <w:rPr>
          <w:rFonts w:ascii="Times New Roman" w:hAnsi="Times New Roman" w:cs="Times New Roman"/>
          <w:sz w:val="24"/>
          <w:szCs w:val="24"/>
        </w:rPr>
        <w:t>нове Примерной основной образовательной программы образовательного учреждения, авторской программы А.А. Плешакова, Федерального государственного образовательного стандарта начального общего образования (Приказ Министерства образования и науки РФ от 6 октяб</w:t>
      </w:r>
      <w:r>
        <w:rPr>
          <w:rFonts w:ascii="Times New Roman" w:hAnsi="Times New Roman" w:cs="Times New Roman"/>
          <w:sz w:val="24"/>
          <w:szCs w:val="24"/>
        </w:rPr>
        <w:t>ря 2009 года №373), Концепции духовно- нравственного развития и воспитания личности гражданина России, планируемых результатов начального общего образования.</w:t>
      </w:r>
      <w:r w:rsidR="00B444DB">
        <w:t xml:space="preserve"> </w:t>
      </w:r>
      <w:r>
        <w:rPr>
          <w:rFonts w:ascii="Times New Roman" w:hAnsi="Times New Roman" w:cs="Times New Roman"/>
          <w:sz w:val="24"/>
          <w:szCs w:val="24"/>
        </w:rPr>
        <w:t>На изучение окружающего мира в 1 классе выделяетс</w:t>
      </w:r>
      <w:r>
        <w:rPr>
          <w:rFonts w:ascii="Times New Roman" w:hAnsi="Times New Roman" w:cs="Times New Roman"/>
          <w:sz w:val="24"/>
          <w:szCs w:val="24"/>
        </w:rPr>
        <w:t xml:space="preserve">я 66 часов (2 часа в неделю, 33 учебных недели). </w:t>
      </w:r>
    </w:p>
    <w:p w:rsidR="00000000" w:rsidRDefault="006B3024" w:rsidP="00841D05">
      <w:pPr>
        <w:spacing w:line="200" w:lineRule="atLeast"/>
      </w:pPr>
      <w:bookmarkStart w:id="0" w:name="_GoBack"/>
      <w:bookmarkEnd w:id="0"/>
    </w:p>
    <w:sectPr w:rsidR="00000000" w:rsidSect="00841D05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n-U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D05"/>
    <w:rsid w:val="006B3024"/>
    <w:rsid w:val="00841D05"/>
    <w:rsid w:val="00B4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0D3EE0A0"/>
  <w15:chartTrackingRefBased/>
  <w15:docId w15:val="{74077A40-6C4C-48B9-94E0-98064D0B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lang w:val="en-US"/>
    </w:rPr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2">
    <w:name w:val="Основной шрифт абзаца2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 w:hint="default"/>
      <w:sz w:val="28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 w:hint="default"/>
      <w:sz w:val="24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1">
    <w:name w:val="Основной шрифт абзаца1"/>
  </w:style>
  <w:style w:type="character" w:customStyle="1" w:styleId="a3">
    <w:name w:val="Текст сноски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4">
    <w:name w:val="Верхний колонтитул Знак"/>
    <w:basedOn w:val="1"/>
  </w:style>
  <w:style w:type="character" w:customStyle="1" w:styleId="a5">
    <w:name w:val="Нижний колонтитул Знак"/>
    <w:basedOn w:val="1"/>
  </w:style>
  <w:style w:type="character" w:styleId="HTML">
    <w:name w:val="HTML Sample"/>
    <w:rPr>
      <w:rFonts w:ascii="Courier New" w:hAnsi="Courier New" w:cs="Courier New"/>
    </w:rPr>
  </w:style>
  <w:style w:type="character" w:customStyle="1" w:styleId="a6">
    <w:name w:val="Основной текст с отступом Знак"/>
    <w:rPr>
      <w:rFonts w:ascii="Calibri" w:eastAsia="Calibri" w:hAnsi="Calibri" w:cs="Times New Roman"/>
    </w:rPr>
  </w:style>
  <w:style w:type="character" w:customStyle="1" w:styleId="a7">
    <w:name w:val="Основной текст Знак"/>
    <w:rPr>
      <w:rFonts w:ascii="Calibri" w:eastAsia="Calibri" w:hAnsi="Calibri" w:cs="Times New Roman"/>
    </w:rPr>
  </w:style>
  <w:style w:type="character" w:customStyle="1" w:styleId="a8">
    <w:name w:val="Красная строка Знак"/>
    <w:basedOn w:val="a7"/>
    <w:rPr>
      <w:rFonts w:ascii="Calibri" w:eastAsia="Calibri" w:hAnsi="Calibri" w:cs="Times New Roman"/>
    </w:rPr>
  </w:style>
  <w:style w:type="character" w:styleId="a9">
    <w:name w:val="line number"/>
    <w:basedOn w:val="1"/>
  </w:style>
  <w:style w:type="character" w:customStyle="1" w:styleId="3">
    <w:name w:val="Основной текст с отступом 3 Знак"/>
    <w:rPr>
      <w:rFonts w:ascii="Calibri" w:eastAsia="Calibri" w:hAnsi="Calibri" w:cs="Times New Roman"/>
      <w:sz w:val="16"/>
      <w:szCs w:val="16"/>
    </w:rPr>
  </w:style>
  <w:style w:type="character" w:styleId="aa">
    <w:name w:val="Strong"/>
    <w:qFormat/>
    <w:rPr>
      <w:b/>
      <w:bCs/>
    </w:rPr>
  </w:style>
  <w:style w:type="paragraph" w:customStyle="1" w:styleId="10">
    <w:name w:val="Заголовок1"/>
    <w:basedOn w:val="a"/>
    <w:next w:val="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pPr>
      <w:spacing w:after="120"/>
    </w:pPr>
    <w:rPr>
      <w:rFonts w:eastAsia="Calibri" w:cs="Times New Roman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Arial"/>
    </w:rPr>
  </w:style>
  <w:style w:type="paragraph" w:customStyle="1" w:styleId="Heading">
    <w:name w:val="Heading"/>
    <w:basedOn w:val="a"/>
    <w:next w:val="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aption">
    <w:name w:val="Caption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styleId="ae">
    <w:name w:val="footnote text"/>
    <w:basedOn w:val="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f">
    <w:name w:val="header"/>
    <w:basedOn w:val="a"/>
    <w:pPr>
      <w:spacing w:after="0" w:line="240" w:lineRule="auto"/>
    </w:pPr>
  </w:style>
  <w:style w:type="paragraph" w:styleId="af0">
    <w:name w:val="footer"/>
    <w:basedOn w:val="a"/>
    <w:pPr>
      <w:spacing w:after="0" w:line="240" w:lineRule="auto"/>
    </w:pPr>
  </w:style>
  <w:style w:type="paragraph" w:styleId="af1">
    <w:name w:val="List Paragraph"/>
    <w:basedOn w:val="a"/>
    <w:qFormat/>
    <w:pPr>
      <w:ind w:left="720"/>
    </w:pPr>
  </w:style>
  <w:style w:type="paragraph" w:styleId="af2">
    <w:name w:val="Body Text Indent"/>
    <w:basedOn w:val="a"/>
    <w:pPr>
      <w:spacing w:after="120"/>
      <w:ind w:left="283"/>
    </w:pPr>
    <w:rPr>
      <w:rFonts w:eastAsia="Calibri" w:cs="Times New Roman"/>
    </w:rPr>
  </w:style>
  <w:style w:type="paragraph" w:styleId="af3">
    <w:name w:val="Normal (Web)"/>
    <w:basedOn w:val="a"/>
    <w:rPr>
      <w:rFonts w:ascii="Times New Roman" w:eastAsia="Calibri" w:hAnsi="Times New Roman" w:cs="Times New Roman"/>
      <w:sz w:val="24"/>
      <w:szCs w:val="24"/>
    </w:rPr>
  </w:style>
  <w:style w:type="paragraph" w:customStyle="1" w:styleId="12">
    <w:name w:val="Красная строка1"/>
    <w:basedOn w:val="ab"/>
    <w:pPr>
      <w:ind w:firstLine="210"/>
    </w:pPr>
  </w:style>
  <w:style w:type="paragraph" w:styleId="20">
    <w:name w:val="envelope return"/>
    <w:basedOn w:val="a"/>
    <w:rPr>
      <w:rFonts w:ascii="Arial" w:eastAsia="Calibri" w:hAnsi="Arial" w:cs="Arial"/>
      <w:sz w:val="20"/>
      <w:szCs w:val="20"/>
    </w:rPr>
  </w:style>
  <w:style w:type="paragraph" w:customStyle="1" w:styleId="13">
    <w:name w:val="Обычный отступ1"/>
    <w:basedOn w:val="a"/>
    <w:pPr>
      <w:ind w:left="708"/>
    </w:pPr>
    <w:rPr>
      <w:rFonts w:eastAsia="Calibri" w:cs="Times New Roman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rFonts w:eastAsia="Calibri" w:cs="Times New Roman"/>
      <w:sz w:val="16"/>
      <w:szCs w:val="16"/>
    </w:rPr>
  </w:style>
  <w:style w:type="paragraph" w:customStyle="1" w:styleId="body">
    <w:name w:val="body"/>
    <w:basedOn w:val="a"/>
    <w:pPr>
      <w:spacing w:before="280" w:after="28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entr">
    <w:name w:val="centr"/>
    <w:basedOn w:val="a"/>
    <w:pPr>
      <w:spacing w:before="280" w:after="280" w:line="240" w:lineRule="auto"/>
      <w:jc w:val="center"/>
    </w:pPr>
    <w:rPr>
      <w:rFonts w:ascii="Times New Roman" w:hAnsi="Times New Roman" w:cs="Times New Roman"/>
      <w:i/>
      <w:iCs/>
    </w:rPr>
  </w:style>
  <w:style w:type="paragraph" w:customStyle="1" w:styleId="zagarial120">
    <w:name w:val="zag_arial_120"/>
    <w:basedOn w:val="a"/>
    <w:pPr>
      <w:spacing w:before="280" w:after="280" w:line="240" w:lineRule="auto"/>
      <w:jc w:val="center"/>
    </w:pPr>
    <w:rPr>
      <w:rFonts w:ascii="Arial" w:hAnsi="Arial" w:cs="Arial"/>
      <w:sz w:val="29"/>
      <w:szCs w:val="29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b"/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2023-10-04T14:21:00Z</cp:lastPrinted>
  <dcterms:created xsi:type="dcterms:W3CDTF">2023-10-04T14:23:00Z</dcterms:created>
  <dcterms:modified xsi:type="dcterms:W3CDTF">2023-10-04T14:23:00Z</dcterms:modified>
</cp:coreProperties>
</file>